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E10E8" w14:textId="77777777" w:rsidR="004F541A" w:rsidRDefault="004F541A" w:rsidP="004F541A">
      <w:pPr>
        <w:widowControl w:val="0"/>
        <w:autoSpaceDE w:val="0"/>
        <w:autoSpaceDN w:val="0"/>
        <w:adjustRightInd w:val="0"/>
        <w:rPr>
          <w:rFonts w:asciiTheme="minorHAnsi" w:hAnsiTheme="minorHAnsi" w:cs="Verdana"/>
          <w:b/>
          <w:bCs/>
          <w:color w:val="auto"/>
          <w:sz w:val="18"/>
          <w:szCs w:val="18"/>
        </w:rPr>
      </w:pPr>
    </w:p>
    <w:p w14:paraId="37229750" w14:textId="5304AD34" w:rsidR="004F541A" w:rsidRDefault="004F541A" w:rsidP="004F541A">
      <w:pPr>
        <w:widowControl w:val="0"/>
        <w:autoSpaceDE w:val="0"/>
        <w:autoSpaceDN w:val="0"/>
        <w:adjustRightInd w:val="0"/>
        <w:rPr>
          <w:rFonts w:asciiTheme="minorHAnsi" w:hAnsiTheme="minorHAnsi" w:cs="Verdana"/>
          <w:b/>
          <w:bCs/>
          <w:color w:val="auto"/>
          <w:sz w:val="18"/>
          <w:szCs w:val="18"/>
        </w:rPr>
      </w:pPr>
      <w:r>
        <w:rPr>
          <w:rFonts w:asciiTheme="minorHAnsi" w:hAnsiTheme="minorHAnsi" w:cs="Verdana"/>
          <w:b/>
          <w:bCs/>
          <w:color w:val="auto"/>
          <w:sz w:val="18"/>
          <w:szCs w:val="18"/>
        </w:rPr>
        <w:t>…………………………………………………………</w:t>
      </w:r>
    </w:p>
    <w:p w14:paraId="757581C6" w14:textId="2C11148C" w:rsidR="004F541A" w:rsidRPr="004F541A" w:rsidRDefault="004F541A" w:rsidP="004F541A">
      <w:pPr>
        <w:widowControl w:val="0"/>
        <w:autoSpaceDE w:val="0"/>
        <w:autoSpaceDN w:val="0"/>
        <w:adjustRightInd w:val="0"/>
        <w:rPr>
          <w:rFonts w:asciiTheme="minorHAnsi" w:hAnsiTheme="minorHAnsi" w:cs="Verdana"/>
          <w:b/>
          <w:bCs/>
          <w:color w:val="auto"/>
          <w:sz w:val="18"/>
          <w:szCs w:val="18"/>
        </w:rPr>
      </w:pPr>
      <w:r>
        <w:rPr>
          <w:rFonts w:asciiTheme="minorHAnsi" w:hAnsiTheme="minorHAnsi" w:cs="Verdana"/>
          <w:b/>
          <w:bCs/>
          <w:color w:val="auto"/>
          <w:sz w:val="18"/>
          <w:szCs w:val="18"/>
        </w:rPr>
        <w:t xml:space="preserve">           Pieczęć stowarzyszenia </w:t>
      </w:r>
    </w:p>
    <w:p w14:paraId="4513AF0E" w14:textId="77777777" w:rsidR="004F541A" w:rsidRDefault="004F541A" w:rsidP="004F541A">
      <w:pPr>
        <w:widowControl w:val="0"/>
        <w:autoSpaceDE w:val="0"/>
        <w:autoSpaceDN w:val="0"/>
        <w:adjustRightInd w:val="0"/>
        <w:rPr>
          <w:rFonts w:asciiTheme="minorHAnsi" w:hAnsiTheme="minorHAnsi" w:cs="Verdana"/>
          <w:b/>
          <w:bCs/>
          <w:color w:val="auto"/>
          <w:sz w:val="28"/>
          <w:szCs w:val="28"/>
        </w:rPr>
      </w:pPr>
    </w:p>
    <w:p w14:paraId="1F2F8182" w14:textId="77777777" w:rsidR="004F541A" w:rsidRDefault="004F541A" w:rsidP="004F541A">
      <w:pPr>
        <w:widowControl w:val="0"/>
        <w:autoSpaceDE w:val="0"/>
        <w:autoSpaceDN w:val="0"/>
        <w:adjustRightInd w:val="0"/>
        <w:rPr>
          <w:rFonts w:asciiTheme="minorHAnsi" w:hAnsiTheme="minorHAnsi" w:cs="Verdana"/>
          <w:b/>
          <w:bCs/>
          <w:color w:val="auto"/>
          <w:sz w:val="28"/>
          <w:szCs w:val="28"/>
        </w:rPr>
      </w:pPr>
    </w:p>
    <w:p w14:paraId="2EF9FEDC" w14:textId="285A9C15" w:rsidR="00881C12" w:rsidRPr="0011060F" w:rsidRDefault="0011060F" w:rsidP="004F541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Verdana"/>
          <w:b/>
          <w:bCs/>
          <w:color w:val="auto"/>
          <w:sz w:val="28"/>
          <w:szCs w:val="28"/>
        </w:rPr>
      </w:pPr>
      <w:r w:rsidRPr="0011060F">
        <w:rPr>
          <w:rFonts w:asciiTheme="minorHAnsi" w:hAnsiTheme="minorHAnsi" w:cs="Verdana"/>
          <w:b/>
          <w:bCs/>
          <w:color w:val="auto"/>
          <w:sz w:val="28"/>
          <w:szCs w:val="28"/>
        </w:rPr>
        <w:t>Zaktualizowany harmonogram i kosztorys</w:t>
      </w:r>
    </w:p>
    <w:p w14:paraId="6BA44880" w14:textId="77777777" w:rsidR="0011060F" w:rsidRDefault="0011060F" w:rsidP="0011060F">
      <w:pPr>
        <w:widowControl w:val="0"/>
        <w:autoSpaceDE w:val="0"/>
        <w:autoSpaceDN w:val="0"/>
        <w:adjustRightInd w:val="0"/>
        <w:ind w:left="284" w:hanging="284"/>
        <w:jc w:val="center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2F924EC3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93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638"/>
        <w:gridCol w:w="600"/>
        <w:gridCol w:w="676"/>
        <w:gridCol w:w="1170"/>
        <w:gridCol w:w="814"/>
        <w:gridCol w:w="488"/>
        <w:gridCol w:w="948"/>
        <w:gridCol w:w="1872"/>
      </w:tblGrid>
      <w:tr w:rsidR="007B60CF" w:rsidRPr="00D97AAD" w14:paraId="1F164AA1" w14:textId="77777777" w:rsidTr="00002575">
        <w:trPr>
          <w:trHeight w:val="377"/>
        </w:trPr>
        <w:tc>
          <w:tcPr>
            <w:tcW w:w="4366" w:type="dxa"/>
            <w:gridSpan w:val="3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568" w:type="dxa"/>
            <w:gridSpan w:val="7"/>
            <w:shd w:val="clear" w:color="auto" w:fill="FFFFFF"/>
          </w:tcPr>
          <w:p w14:paraId="4097EAC4" w14:textId="77777777" w:rsidR="0011060F" w:rsidRPr="00D97AAD" w:rsidRDefault="0011060F" w:rsidP="00763A86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837EA51" w14:textId="77777777" w:rsidTr="00002575">
        <w:trPr>
          <w:trHeight w:val="377"/>
        </w:trPr>
        <w:tc>
          <w:tcPr>
            <w:tcW w:w="4366" w:type="dxa"/>
            <w:gridSpan w:val="3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21429F9" w14:textId="41738FFD" w:rsidR="007B60CF" w:rsidRDefault="00840517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</w:p>
          <w:p w14:paraId="2BCF24FE" w14:textId="77777777" w:rsidR="0011060F" w:rsidRPr="00D97AAD" w:rsidRDefault="0011060F" w:rsidP="00C11FE9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0967AD89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4CA7D691" w14:textId="77777777" w:rsidTr="00002575">
        <w:tblPrEx>
          <w:shd w:val="clear" w:color="auto" w:fill="auto"/>
        </w:tblPrEx>
        <w:trPr>
          <w:trHeight w:val="121"/>
        </w:trPr>
        <w:tc>
          <w:tcPr>
            <w:tcW w:w="10934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7F226B50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63A86">
              <w:rPr>
                <w:rFonts w:asciiTheme="minorHAnsi" w:eastAsia="Arial" w:hAnsiTheme="minorHAnsi" w:cs="Calibri"/>
                <w:b/>
                <w:sz w:val="20"/>
                <w:szCs w:val="20"/>
              </w:rPr>
              <w:t>na rok 202…</w:t>
            </w:r>
            <w:bookmarkStart w:id="0" w:name="_GoBack"/>
            <w:bookmarkEnd w:id="0"/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1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30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40517" w:rsidRPr="00D97AAD" w14:paraId="0656A7DB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46079736" w14:textId="7352763E" w:rsidR="00840517" w:rsidRPr="00840517" w:rsidRDefault="00840517" w:rsidP="00840517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212877" w14:textId="76FF4B8A" w:rsidR="00840517" w:rsidRPr="00D97AAD" w:rsidRDefault="00840517" w:rsidP="00002575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134D761" w14:textId="77777777" w:rsidR="00840517" w:rsidRPr="00D97AAD" w:rsidRDefault="00840517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168F446A" w:rsidR="00840517" w:rsidRPr="00D97AAD" w:rsidRDefault="00840517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6799E912" w:rsidR="00840517" w:rsidRPr="00D97AAD" w:rsidRDefault="00840517" w:rsidP="00840517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69792554" w:rsidR="00840517" w:rsidRPr="00D97AAD" w:rsidRDefault="00840517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40517" w:rsidRPr="00D97AAD" w14:paraId="2AEB9ABC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12F0C137" w:rsidR="00840517" w:rsidRPr="00D97AAD" w:rsidRDefault="00840517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77777777" w:rsidR="00840517" w:rsidRPr="00D97AAD" w:rsidRDefault="00840517" w:rsidP="00840517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EDFF11" w14:textId="09D549B7" w:rsidR="00840517" w:rsidRPr="000155A7" w:rsidRDefault="00840517" w:rsidP="00177AD3">
            <w:pPr>
              <w:rPr>
                <w:rFonts w:ascii="Calibri" w:hAnsi="Calibri" w:cs="Calibri"/>
                <w:b/>
                <w:bCs/>
                <w:color w:val="auto"/>
              </w:rPr>
            </w:pPr>
          </w:p>
          <w:p w14:paraId="4905107A" w14:textId="77777777" w:rsidR="00840517" w:rsidRPr="00D97AAD" w:rsidRDefault="00840517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3D5E0096" w:rsidR="00840517" w:rsidRPr="00D97AAD" w:rsidRDefault="00840517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840517" w:rsidRPr="00D97AAD" w:rsidRDefault="00840517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8E52E1" w:rsidR="00840517" w:rsidRPr="00D97AAD" w:rsidRDefault="00840517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2CA2E416" w:rsidR="00416F88" w:rsidRPr="00D97AAD" w:rsidRDefault="00002575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2.</w:t>
            </w: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472C3B" w14:textId="755F860E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4B1B5073" w14:textId="537973E2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3FD55125" w:rsidR="00416F88" w:rsidRPr="00D97AAD" w:rsidRDefault="00002575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6CA6C8EF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0025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FB8A660" w14:textId="77777777" w:rsidR="00E60F01" w:rsidRDefault="00E60F01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AE455E0" w14:textId="77777777" w:rsidR="004F541A" w:rsidRDefault="004F541A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4BF2D58" w14:textId="77777777" w:rsidR="004F541A" w:rsidRDefault="004F541A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1404711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69F2FF43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A378E00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304F559E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6E944A0A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E951F3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16F9BBE9" w14:textId="77777777" w:rsidR="00763A86" w:rsidRDefault="00763A86" w:rsidP="004F541A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4284F55C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="00F15AA5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. </w:t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50"/>
        <w:gridCol w:w="1373"/>
        <w:gridCol w:w="1660"/>
        <w:gridCol w:w="1704"/>
        <w:gridCol w:w="1843"/>
        <w:gridCol w:w="2418"/>
        <w:gridCol w:w="283"/>
        <w:gridCol w:w="283"/>
        <w:gridCol w:w="279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4F541A">
        <w:tc>
          <w:tcPr>
            <w:tcW w:w="482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762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782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846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1498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4F541A" w:rsidRPr="003A2508" w14:paraId="16555816" w14:textId="77777777" w:rsidTr="004F541A">
        <w:tc>
          <w:tcPr>
            <w:tcW w:w="482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762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782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846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110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30" w:type="pct"/>
            <w:shd w:val="clear" w:color="auto" w:fill="DDD9C3" w:themeFill="background2" w:themeFillShade="E6"/>
            <w:vAlign w:val="center"/>
          </w:tcPr>
          <w:p w14:paraId="2EC5EFAB" w14:textId="694D9BE9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0" w:type="pct"/>
            <w:shd w:val="clear" w:color="auto" w:fill="DDD9C3" w:themeFill="background2" w:themeFillShade="E6"/>
            <w:vAlign w:val="center"/>
          </w:tcPr>
          <w:p w14:paraId="7A885114" w14:textId="7D455EAA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28" w:type="pct"/>
            <w:shd w:val="clear" w:color="auto" w:fill="DDD9C3" w:themeFill="background2" w:themeFillShade="E6"/>
            <w:vAlign w:val="center"/>
          </w:tcPr>
          <w:p w14:paraId="5A9B63ED" w14:textId="5318E63C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</w:p>
        </w:tc>
      </w:tr>
      <w:tr w:rsidR="006160C1" w:rsidRPr="003A2508" w14:paraId="3C888CCE" w14:textId="77777777" w:rsidTr="004F541A">
        <w:tc>
          <w:tcPr>
            <w:tcW w:w="482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8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4F541A" w:rsidRPr="003A2508" w14:paraId="659AE0B6" w14:textId="77777777" w:rsidTr="004F541A">
        <w:tc>
          <w:tcPr>
            <w:tcW w:w="482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54F04065" w:rsidR="006160C1" w:rsidRPr="003A2508" w:rsidRDefault="008C10D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762" w:type="pct"/>
          </w:tcPr>
          <w:p w14:paraId="4142DA2C" w14:textId="6C81B479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3CB893DD" w14:textId="1FE342AD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100D62E0" w14:textId="2FC11E31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6C96D9D4" w14:textId="557770C9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461CAF49" w14:textId="77777777" w:rsidTr="004F541A">
        <w:tc>
          <w:tcPr>
            <w:tcW w:w="482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3A80984E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62" w:type="pct"/>
          </w:tcPr>
          <w:p w14:paraId="520293B8" w14:textId="15AA1F54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47E9D123" w14:textId="1A143E63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7008F6A4" w14:textId="7AA153AE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22EAE3FF" w14:textId="05AA8AF4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4490F157" w14:textId="77777777" w:rsidTr="004F541A">
        <w:tc>
          <w:tcPr>
            <w:tcW w:w="482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762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12AA68A5" w14:textId="77777777" w:rsidTr="004F541A">
        <w:tc>
          <w:tcPr>
            <w:tcW w:w="482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762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4ACF6DA9" w14:textId="77777777" w:rsidTr="004F541A">
        <w:tc>
          <w:tcPr>
            <w:tcW w:w="482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762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20830508" w14:textId="77777777" w:rsidTr="004F541A">
        <w:tc>
          <w:tcPr>
            <w:tcW w:w="482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762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4C17F526" w14:textId="77777777" w:rsidTr="004F541A">
        <w:tc>
          <w:tcPr>
            <w:tcW w:w="482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762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66B93A38" w14:textId="77777777" w:rsidTr="004F541A">
        <w:tc>
          <w:tcPr>
            <w:tcW w:w="482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762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36D2E672" w14:textId="77777777" w:rsidTr="004F541A">
        <w:tc>
          <w:tcPr>
            <w:tcW w:w="482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762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1D7D843F" w14:textId="77777777" w:rsidTr="004F541A">
        <w:tc>
          <w:tcPr>
            <w:tcW w:w="482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762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5994C149" w14:textId="77777777" w:rsidTr="004F541A">
        <w:tc>
          <w:tcPr>
            <w:tcW w:w="482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762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0B8E7AFF" w14:textId="77777777" w:rsidTr="004F541A">
        <w:tc>
          <w:tcPr>
            <w:tcW w:w="482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762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5504A7F4" w14:textId="6068CFB6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4F541A">
        <w:tc>
          <w:tcPr>
            <w:tcW w:w="3502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1110" w:type="pct"/>
          </w:tcPr>
          <w:p w14:paraId="52FA04B1" w14:textId="6D09535E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4F541A">
        <w:tc>
          <w:tcPr>
            <w:tcW w:w="482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8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4F541A" w:rsidRPr="003A2508" w14:paraId="45219FD3" w14:textId="77777777" w:rsidTr="004F541A">
        <w:tc>
          <w:tcPr>
            <w:tcW w:w="482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762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5B0639B9" w14:textId="77777777" w:rsidTr="004F541A">
        <w:tc>
          <w:tcPr>
            <w:tcW w:w="482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762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6EE6BEDA" w14:textId="77777777" w:rsidTr="004F541A">
        <w:tc>
          <w:tcPr>
            <w:tcW w:w="482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762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82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846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0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6FA189EB" w14:textId="77777777" w:rsidTr="004F541A">
        <w:tc>
          <w:tcPr>
            <w:tcW w:w="3502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1110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4F541A" w:rsidRPr="003A2508" w14:paraId="39628B83" w14:textId="77777777" w:rsidTr="004F541A">
        <w:tc>
          <w:tcPr>
            <w:tcW w:w="3502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1110" w:type="pct"/>
          </w:tcPr>
          <w:p w14:paraId="43573EBD" w14:textId="05BBCC5C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30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28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25FCA6A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0510452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0F7FBA9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2E4A3C4C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2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028BFC53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311A9E58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4F5BB313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1A23C49C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883AF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4A5A9ED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A3E2A17" w14:textId="77777777" w:rsidR="003A2508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91D3681" w14:textId="77777777" w:rsidR="004F541A" w:rsidRDefault="004F541A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00C0C0B8" w14:textId="77777777" w:rsidR="004F541A" w:rsidRPr="00D97AAD" w:rsidRDefault="004F541A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45E01" w14:textId="77777777" w:rsidR="008D2455" w:rsidRDefault="008D2455">
      <w:r>
        <w:separator/>
      </w:r>
    </w:p>
  </w:endnote>
  <w:endnote w:type="continuationSeparator" w:id="0">
    <w:p w14:paraId="534DF35B" w14:textId="77777777" w:rsidR="008D2455" w:rsidRDefault="008D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102D6" w14:textId="77777777" w:rsidR="0018076C" w:rsidRDefault="001807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598A54E4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63A86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89AB3" w14:textId="77777777" w:rsidR="0018076C" w:rsidRDefault="001807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D3932" w14:textId="77777777" w:rsidR="008D2455" w:rsidRDefault="008D2455">
      <w:r>
        <w:separator/>
      </w:r>
    </w:p>
  </w:footnote>
  <w:footnote w:type="continuationSeparator" w:id="0">
    <w:p w14:paraId="510357C7" w14:textId="77777777" w:rsidR="008D2455" w:rsidRDefault="008D2455">
      <w:r>
        <w:continuationSeparator/>
      </w:r>
    </w:p>
  </w:footnote>
  <w:footnote w:id="1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2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021D0" w14:textId="77777777" w:rsidR="0018076C" w:rsidRDefault="001807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E33C" w14:textId="77777777" w:rsidR="0018076C" w:rsidRDefault="001807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F5B42" w14:textId="77777777" w:rsidR="0018076C" w:rsidRDefault="001807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E33D8"/>
    <w:multiLevelType w:val="hybridMultilevel"/>
    <w:tmpl w:val="1F706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8"/>
  </w:num>
  <w:num w:numId="11">
    <w:abstractNumId w:val="33"/>
  </w:num>
  <w:num w:numId="12">
    <w:abstractNumId w:val="27"/>
  </w:num>
  <w:num w:numId="13">
    <w:abstractNumId w:val="31"/>
  </w:num>
  <w:num w:numId="14">
    <w:abstractNumId w:val="34"/>
  </w:num>
  <w:num w:numId="15">
    <w:abstractNumId w:val="0"/>
  </w:num>
  <w:num w:numId="16">
    <w:abstractNumId w:val="19"/>
  </w:num>
  <w:num w:numId="17">
    <w:abstractNumId w:val="24"/>
  </w:num>
  <w:num w:numId="18">
    <w:abstractNumId w:val="11"/>
  </w:num>
  <w:num w:numId="19">
    <w:abstractNumId w:val="29"/>
  </w:num>
  <w:num w:numId="20">
    <w:abstractNumId w:val="38"/>
  </w:num>
  <w:num w:numId="21">
    <w:abstractNumId w:val="36"/>
  </w:num>
  <w:num w:numId="22">
    <w:abstractNumId w:val="12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3"/>
  </w:num>
  <w:num w:numId="27">
    <w:abstractNumId w:val="18"/>
  </w:num>
  <w:num w:numId="28">
    <w:abstractNumId w:val="14"/>
  </w:num>
  <w:num w:numId="29">
    <w:abstractNumId w:val="37"/>
  </w:num>
  <w:num w:numId="30">
    <w:abstractNumId w:val="26"/>
  </w:num>
  <w:num w:numId="31">
    <w:abstractNumId w:val="17"/>
  </w:num>
  <w:num w:numId="32">
    <w:abstractNumId w:val="32"/>
  </w:num>
  <w:num w:numId="33">
    <w:abstractNumId w:val="30"/>
  </w:num>
  <w:num w:numId="34">
    <w:abstractNumId w:val="25"/>
  </w:num>
  <w:num w:numId="35">
    <w:abstractNumId w:val="10"/>
  </w:num>
  <w:num w:numId="36">
    <w:abstractNumId w:val="22"/>
  </w:num>
  <w:num w:numId="37">
    <w:abstractNumId w:val="16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2575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5743"/>
    <w:rsid w:val="0010615A"/>
    <w:rsid w:val="0011060F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67CF5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3FC7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84B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6A18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69E4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45EE"/>
    <w:rsid w:val="004F53C7"/>
    <w:rsid w:val="004F541A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6403C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3A86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047F"/>
    <w:rsid w:val="007C109E"/>
    <w:rsid w:val="007C295E"/>
    <w:rsid w:val="007C525E"/>
    <w:rsid w:val="007C68AD"/>
    <w:rsid w:val="007C7C6F"/>
    <w:rsid w:val="007D0586"/>
    <w:rsid w:val="007D0955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E23"/>
    <w:rsid w:val="007E2D6F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0517"/>
    <w:rsid w:val="0084430B"/>
    <w:rsid w:val="008449A3"/>
    <w:rsid w:val="00845AF6"/>
    <w:rsid w:val="00846B20"/>
    <w:rsid w:val="008514B8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534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0D7"/>
    <w:rsid w:val="008C16EA"/>
    <w:rsid w:val="008C19A1"/>
    <w:rsid w:val="008C33C9"/>
    <w:rsid w:val="008C3C98"/>
    <w:rsid w:val="008C4741"/>
    <w:rsid w:val="008C57CC"/>
    <w:rsid w:val="008C5EBA"/>
    <w:rsid w:val="008C7697"/>
    <w:rsid w:val="008D0396"/>
    <w:rsid w:val="008D0B95"/>
    <w:rsid w:val="008D2112"/>
    <w:rsid w:val="008D2455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2B68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29C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1FE9"/>
    <w:rsid w:val="00C132FA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350E5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34E7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527F"/>
    <w:rsid w:val="00CD6036"/>
    <w:rsid w:val="00CE0A24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D53A9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6D6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6203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AA5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0F03-9045-4CF6-A1A1-2BDEB82C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Dziedzic</cp:lastModifiedBy>
  <cp:revision>2</cp:revision>
  <cp:lastPrinted>2024-11-29T06:55:00Z</cp:lastPrinted>
  <dcterms:created xsi:type="dcterms:W3CDTF">2024-11-29T06:57:00Z</dcterms:created>
  <dcterms:modified xsi:type="dcterms:W3CDTF">2024-11-29T06:57:00Z</dcterms:modified>
</cp:coreProperties>
</file>